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44EB062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117D091A"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9D70B2">
        <w:rPr>
          <w:rFonts w:ascii="Arial" w:hAnsi="Arial"/>
          <w:snapToGrid w:val="0"/>
          <w:highlight w:val="yellow"/>
          <w:lang w:eastAsia="cs-CZ"/>
        </w:rPr>
        <w:t>........</w:t>
      </w:r>
      <w:bookmarkStart w:id="1" w:name="_GoBack"/>
      <w:bookmarkEnd w:id="1"/>
      <w:r w:rsidR="00B535EB">
        <w:rPr>
          <w:rFonts w:ascii="Arial" w:hAnsi="Arial"/>
          <w:snapToGrid w:val="0"/>
          <w:lang w:eastAsia="cs-CZ"/>
        </w:rPr>
        <w:t xml:space="preserve"> 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2"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413C5" w14:textId="77777777" w:rsidR="009D70B2" w:rsidRDefault="009D70B2" w:rsidP="00B535EB">
      <w:pPr>
        <w:spacing w:after="0" w:line="240" w:lineRule="auto"/>
      </w:pPr>
      <w:r>
        <w:separator/>
      </w:r>
    </w:p>
  </w:endnote>
  <w:endnote w:type="continuationSeparator" w:id="0">
    <w:p w14:paraId="1532273F" w14:textId="77777777" w:rsidR="009D70B2" w:rsidRDefault="009D70B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1FDD9" w14:textId="77777777" w:rsidR="009D70B2" w:rsidRDefault="009D70B2" w:rsidP="00B535EB">
      <w:pPr>
        <w:spacing w:after="0" w:line="240" w:lineRule="auto"/>
      </w:pPr>
      <w:r>
        <w:separator/>
      </w:r>
    </w:p>
  </w:footnote>
  <w:footnote w:type="continuationSeparator" w:id="0">
    <w:p w14:paraId="6F28D513" w14:textId="77777777" w:rsidR="009D70B2" w:rsidRDefault="009D70B2"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180492"/>
    <w:rsid w:val="001A5821"/>
    <w:rsid w:val="002029E1"/>
    <w:rsid w:val="002069DD"/>
    <w:rsid w:val="002527FB"/>
    <w:rsid w:val="002C1E42"/>
    <w:rsid w:val="002F0358"/>
    <w:rsid w:val="002F1908"/>
    <w:rsid w:val="00326C9E"/>
    <w:rsid w:val="00422830"/>
    <w:rsid w:val="004952A3"/>
    <w:rsid w:val="004B57A6"/>
    <w:rsid w:val="005135A7"/>
    <w:rsid w:val="00582D77"/>
    <w:rsid w:val="00596B78"/>
    <w:rsid w:val="0059702B"/>
    <w:rsid w:val="005D0F42"/>
    <w:rsid w:val="00610806"/>
    <w:rsid w:val="006C3DF9"/>
    <w:rsid w:val="006F2F6D"/>
    <w:rsid w:val="007A66A1"/>
    <w:rsid w:val="007B779A"/>
    <w:rsid w:val="00841986"/>
    <w:rsid w:val="008E6207"/>
    <w:rsid w:val="00953DB6"/>
    <w:rsid w:val="009716FB"/>
    <w:rsid w:val="009C5C7C"/>
    <w:rsid w:val="009D70B2"/>
    <w:rsid w:val="00A53161"/>
    <w:rsid w:val="00A55A30"/>
    <w:rsid w:val="00AF2440"/>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31</Pages>
  <Words>12708</Words>
  <Characters>74980</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Šestáková Miroslava, Ing.</cp:lastModifiedBy>
  <cp:revision>3</cp:revision>
  <cp:lastPrinted>2019-06-27T05:25:00Z</cp:lastPrinted>
  <dcterms:created xsi:type="dcterms:W3CDTF">2020-05-27T06:06:00Z</dcterms:created>
  <dcterms:modified xsi:type="dcterms:W3CDTF">2020-05-27T06:45:00Z</dcterms:modified>
</cp:coreProperties>
</file>